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DDC" w:rsidRPr="004B0983" w:rsidRDefault="00033DDC" w:rsidP="00033DDC">
      <w:pPr>
        <w:pStyle w:val="af0"/>
        <w:rPr>
          <w:b w:val="0"/>
          <w:sz w:val="28"/>
          <w:szCs w:val="28"/>
        </w:rPr>
      </w:pPr>
      <w:r w:rsidRPr="004B0983">
        <w:rPr>
          <w:b w:val="0"/>
          <w:noProof/>
          <w:sz w:val="28"/>
          <w:szCs w:val="28"/>
          <w:lang w:eastAsia="ru-RU"/>
        </w:rPr>
        <w:drawing>
          <wp:inline distT="0" distB="0" distL="0" distR="0">
            <wp:extent cx="577850" cy="72453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7245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3DDC" w:rsidRPr="004B0983" w:rsidRDefault="00033DDC" w:rsidP="00033DDC">
      <w:pPr>
        <w:pStyle w:val="af0"/>
        <w:spacing w:before="0" w:after="0"/>
        <w:rPr>
          <w:b w:val="0"/>
          <w:sz w:val="28"/>
          <w:szCs w:val="28"/>
        </w:rPr>
      </w:pPr>
      <w:r w:rsidRPr="004B0983">
        <w:rPr>
          <w:b w:val="0"/>
          <w:sz w:val="28"/>
          <w:szCs w:val="28"/>
        </w:rPr>
        <w:t xml:space="preserve">    РОССИЙСКАЯ ФЕДЕРАЦИЯ</w:t>
      </w:r>
    </w:p>
    <w:p w:rsidR="00033DDC" w:rsidRPr="004B0983" w:rsidRDefault="00033DDC" w:rsidP="00033DDC">
      <w:pPr>
        <w:pStyle w:val="af0"/>
        <w:spacing w:before="0" w:after="0"/>
        <w:rPr>
          <w:b w:val="0"/>
          <w:sz w:val="28"/>
          <w:szCs w:val="28"/>
        </w:rPr>
      </w:pPr>
      <w:r w:rsidRPr="004B0983">
        <w:rPr>
          <w:b w:val="0"/>
          <w:sz w:val="28"/>
          <w:szCs w:val="28"/>
        </w:rPr>
        <w:t>РОСТОВСКАЯ ОБЛАСТЬ</w:t>
      </w:r>
    </w:p>
    <w:p w:rsidR="00033DDC" w:rsidRPr="004B0983" w:rsidRDefault="00033DDC" w:rsidP="00033DDC">
      <w:pPr>
        <w:pStyle w:val="af0"/>
        <w:spacing w:before="0" w:after="0"/>
        <w:rPr>
          <w:b w:val="0"/>
          <w:sz w:val="28"/>
          <w:szCs w:val="28"/>
        </w:rPr>
      </w:pPr>
      <w:r w:rsidRPr="004B0983">
        <w:rPr>
          <w:b w:val="0"/>
          <w:sz w:val="28"/>
          <w:szCs w:val="28"/>
        </w:rPr>
        <w:t>БЕЛОКАЛИТВИНСКИЙ РАЙОН</w:t>
      </w:r>
    </w:p>
    <w:p w:rsidR="00033DDC" w:rsidRPr="004B0983" w:rsidRDefault="00033DDC" w:rsidP="00033DDC">
      <w:pPr>
        <w:pStyle w:val="af0"/>
        <w:spacing w:before="0" w:after="0"/>
        <w:rPr>
          <w:b w:val="0"/>
          <w:sz w:val="28"/>
          <w:szCs w:val="28"/>
        </w:rPr>
      </w:pPr>
      <w:r w:rsidRPr="004B0983">
        <w:rPr>
          <w:b w:val="0"/>
          <w:sz w:val="28"/>
          <w:szCs w:val="28"/>
        </w:rPr>
        <w:t>МУНИЦИПАЛЬНОЕ ОБРАЗОВАНИЕ</w:t>
      </w:r>
    </w:p>
    <w:p w:rsidR="00033DDC" w:rsidRPr="004B0983" w:rsidRDefault="00033DDC" w:rsidP="00033DDC">
      <w:pPr>
        <w:pStyle w:val="af0"/>
        <w:spacing w:before="0" w:after="0"/>
        <w:rPr>
          <w:b w:val="0"/>
          <w:sz w:val="28"/>
          <w:szCs w:val="28"/>
        </w:rPr>
      </w:pPr>
      <w:r w:rsidRPr="004B0983">
        <w:rPr>
          <w:b w:val="0"/>
          <w:sz w:val="28"/>
          <w:szCs w:val="28"/>
        </w:rPr>
        <w:t>«ЛИТВИНОВСКОЕ СЕЛЬСКОЕ ПОСЕЛЕНИЕ»</w:t>
      </w:r>
    </w:p>
    <w:p w:rsidR="00033DDC" w:rsidRPr="004B0983" w:rsidRDefault="00033DDC" w:rsidP="00033DDC">
      <w:pPr>
        <w:pStyle w:val="af0"/>
        <w:spacing w:before="0" w:after="0"/>
        <w:rPr>
          <w:b w:val="0"/>
          <w:sz w:val="28"/>
          <w:szCs w:val="28"/>
        </w:rPr>
      </w:pPr>
      <w:r w:rsidRPr="004B0983">
        <w:rPr>
          <w:b w:val="0"/>
          <w:sz w:val="28"/>
          <w:szCs w:val="28"/>
        </w:rPr>
        <w:t>СОБРАНИЕ ДЕПУТАТОВ ЛИТВИНОВСКОГО СЕЛЬСКОГО ПОСЕЛЕНИЯ</w:t>
      </w:r>
    </w:p>
    <w:p w:rsidR="00033DDC" w:rsidRPr="004B0983" w:rsidRDefault="00033DDC" w:rsidP="00033DDC">
      <w:pPr>
        <w:pStyle w:val="af0"/>
        <w:spacing w:before="0" w:after="0"/>
        <w:rPr>
          <w:b w:val="0"/>
          <w:sz w:val="28"/>
          <w:szCs w:val="28"/>
        </w:rPr>
      </w:pPr>
    </w:p>
    <w:p w:rsidR="00033DDC" w:rsidRDefault="00033DDC" w:rsidP="00173E18">
      <w:pPr>
        <w:pStyle w:val="af0"/>
        <w:spacing w:before="0" w:after="0"/>
        <w:rPr>
          <w:b w:val="0"/>
          <w:sz w:val="28"/>
          <w:szCs w:val="28"/>
        </w:rPr>
      </w:pPr>
      <w:r w:rsidRPr="004B0983">
        <w:rPr>
          <w:b w:val="0"/>
          <w:sz w:val="28"/>
          <w:szCs w:val="28"/>
        </w:rPr>
        <w:t>Р Е Ш Е Н И Е</w:t>
      </w:r>
    </w:p>
    <w:p w:rsidR="007A08FB" w:rsidRPr="007A08FB" w:rsidRDefault="007A08FB" w:rsidP="007A08FB">
      <w:pPr>
        <w:pStyle w:val="af1"/>
      </w:pPr>
    </w:p>
    <w:p w:rsidR="00033DDC" w:rsidRPr="004B0983" w:rsidRDefault="00DA01EB" w:rsidP="00033DDC">
      <w:pPr>
        <w:rPr>
          <w:sz w:val="28"/>
          <w:szCs w:val="28"/>
          <w:lang w:eastAsia="ru-RU"/>
        </w:rPr>
      </w:pPr>
      <w:r w:rsidRPr="004B0983">
        <w:rPr>
          <w:sz w:val="28"/>
          <w:szCs w:val="28"/>
          <w:lang w:eastAsia="ru-RU"/>
        </w:rPr>
        <w:t xml:space="preserve">      </w:t>
      </w:r>
      <w:r w:rsidR="008749B7">
        <w:rPr>
          <w:sz w:val="28"/>
          <w:szCs w:val="28"/>
          <w:lang w:eastAsia="ru-RU"/>
        </w:rPr>
        <w:t>29</w:t>
      </w:r>
      <w:r w:rsidR="007A08FB">
        <w:rPr>
          <w:sz w:val="28"/>
          <w:szCs w:val="28"/>
          <w:lang w:eastAsia="ru-RU"/>
        </w:rPr>
        <w:t xml:space="preserve"> сентября </w:t>
      </w:r>
      <w:r w:rsidRPr="004B0983">
        <w:rPr>
          <w:sz w:val="28"/>
          <w:szCs w:val="28"/>
          <w:lang w:eastAsia="ru-RU"/>
        </w:rPr>
        <w:t>2023</w:t>
      </w:r>
      <w:r w:rsidR="00033DDC" w:rsidRPr="004B0983">
        <w:rPr>
          <w:sz w:val="28"/>
          <w:szCs w:val="28"/>
          <w:lang w:eastAsia="ru-RU"/>
        </w:rPr>
        <w:t xml:space="preserve"> года          </w:t>
      </w:r>
      <w:r w:rsidR="00173E18" w:rsidRPr="004B0983">
        <w:rPr>
          <w:sz w:val="28"/>
          <w:szCs w:val="28"/>
          <w:lang w:eastAsia="ru-RU"/>
        </w:rPr>
        <w:t xml:space="preserve">           </w:t>
      </w:r>
      <w:r w:rsidR="007A08FB">
        <w:rPr>
          <w:sz w:val="28"/>
          <w:szCs w:val="28"/>
          <w:lang w:eastAsia="ru-RU"/>
        </w:rPr>
        <w:t xml:space="preserve">     </w:t>
      </w:r>
      <w:r w:rsidR="008749B7">
        <w:rPr>
          <w:sz w:val="28"/>
          <w:szCs w:val="28"/>
          <w:lang w:eastAsia="ru-RU"/>
        </w:rPr>
        <w:t>№</w:t>
      </w:r>
      <w:r w:rsidR="00033DDC" w:rsidRPr="004B0983">
        <w:rPr>
          <w:sz w:val="28"/>
          <w:szCs w:val="28"/>
          <w:lang w:eastAsia="ru-RU"/>
        </w:rPr>
        <w:t xml:space="preserve"> </w:t>
      </w:r>
      <w:r w:rsidR="00470AF8">
        <w:rPr>
          <w:sz w:val="28"/>
          <w:szCs w:val="28"/>
          <w:lang w:eastAsia="ru-RU"/>
        </w:rPr>
        <w:t xml:space="preserve">  </w:t>
      </w:r>
      <w:r w:rsidR="007A08FB">
        <w:rPr>
          <w:sz w:val="28"/>
          <w:szCs w:val="28"/>
          <w:lang w:eastAsia="ru-RU"/>
        </w:rPr>
        <w:t>65</w:t>
      </w:r>
      <w:r w:rsidR="00470AF8">
        <w:rPr>
          <w:sz w:val="28"/>
          <w:szCs w:val="28"/>
          <w:lang w:eastAsia="ru-RU"/>
        </w:rPr>
        <w:t xml:space="preserve">       </w:t>
      </w:r>
      <w:r w:rsidR="00033DDC" w:rsidRPr="004B0983">
        <w:rPr>
          <w:sz w:val="28"/>
          <w:szCs w:val="28"/>
          <w:lang w:eastAsia="ru-RU"/>
        </w:rPr>
        <w:t xml:space="preserve">                         с. Литвиновка</w:t>
      </w:r>
    </w:p>
    <w:p w:rsidR="00145C93" w:rsidRPr="004B0983" w:rsidRDefault="00145C93" w:rsidP="00145C93">
      <w:pPr>
        <w:spacing w:line="257" w:lineRule="auto"/>
        <w:ind w:right="-259"/>
        <w:jc w:val="center"/>
      </w:pPr>
    </w:p>
    <w:p w:rsidR="007A08FB" w:rsidRDefault="007A08FB" w:rsidP="00033DDC">
      <w:pPr>
        <w:pStyle w:val="ConsPlusTitle"/>
        <w:ind w:left="-709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О внесении изменений в решение</w:t>
      </w:r>
    </w:p>
    <w:p w:rsidR="007A08FB" w:rsidRDefault="007A08FB" w:rsidP="007A08FB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Собрания депутатов Литвиновского сельского </w:t>
      </w:r>
    </w:p>
    <w:p w:rsidR="00033DDC" w:rsidRPr="004B0983" w:rsidRDefault="007A08FB" w:rsidP="007A08FB">
      <w:pPr>
        <w:pStyle w:val="ConsPlusTitle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поселения от 29.03.2023 № 50</w:t>
      </w:r>
    </w:p>
    <w:p w:rsidR="00033DDC" w:rsidRPr="004B0983" w:rsidRDefault="00033DDC" w:rsidP="00033DDC">
      <w:pPr>
        <w:pStyle w:val="ConsPlusTitle"/>
        <w:jc w:val="center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</w:tblGrid>
      <w:tr w:rsidR="00033DDC" w:rsidRPr="004B0983" w:rsidTr="00033DDC">
        <w:trPr>
          <w:trHeight w:val="224"/>
        </w:trPr>
        <w:tc>
          <w:tcPr>
            <w:tcW w:w="4785" w:type="dxa"/>
            <w:shd w:val="clear" w:color="auto" w:fill="auto"/>
          </w:tcPr>
          <w:p w:rsidR="00033DDC" w:rsidRPr="004B0983" w:rsidRDefault="00033DDC" w:rsidP="00033DDC">
            <w:pPr>
              <w:pStyle w:val="ConsNonformat"/>
              <w:widowControl/>
              <w:ind w:hanging="142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33DDC" w:rsidRPr="004B0983" w:rsidRDefault="00910175" w:rsidP="00033D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033DDC" w:rsidRPr="004B0983">
        <w:rPr>
          <w:sz w:val="28"/>
          <w:szCs w:val="28"/>
        </w:rPr>
        <w:t xml:space="preserve">В </w:t>
      </w:r>
      <w:proofErr w:type="gramStart"/>
      <w:r w:rsidR="00033DDC" w:rsidRPr="004B0983">
        <w:rPr>
          <w:sz w:val="28"/>
          <w:szCs w:val="28"/>
        </w:rPr>
        <w:t>целях  приведения</w:t>
      </w:r>
      <w:proofErr w:type="gramEnd"/>
      <w:r w:rsidR="00033DDC" w:rsidRPr="004B0983">
        <w:rPr>
          <w:sz w:val="28"/>
          <w:szCs w:val="28"/>
        </w:rPr>
        <w:t xml:space="preserve"> в соответствие с действующим  федеральным   законодательством правил благоустройства и санитарного содержания территории муниципального образования «</w:t>
      </w:r>
      <w:proofErr w:type="spellStart"/>
      <w:r w:rsidR="00033DDC" w:rsidRPr="004B0983">
        <w:rPr>
          <w:sz w:val="28"/>
          <w:szCs w:val="28"/>
        </w:rPr>
        <w:t>Литвиновское</w:t>
      </w:r>
      <w:proofErr w:type="spellEnd"/>
      <w:r w:rsidR="00033DDC" w:rsidRPr="004B0983">
        <w:rPr>
          <w:sz w:val="28"/>
          <w:szCs w:val="28"/>
        </w:rPr>
        <w:t xml:space="preserve"> сельское поселение», Собрание депутатов Литвиновского сельского поселения </w:t>
      </w:r>
    </w:p>
    <w:p w:rsidR="00033DDC" w:rsidRPr="004B0983" w:rsidRDefault="00033DDC" w:rsidP="00033DDC">
      <w:pPr>
        <w:jc w:val="center"/>
        <w:rPr>
          <w:sz w:val="28"/>
          <w:szCs w:val="28"/>
        </w:rPr>
      </w:pPr>
    </w:p>
    <w:p w:rsidR="00033DDC" w:rsidRPr="004B0983" w:rsidRDefault="00033DDC" w:rsidP="00033DDC">
      <w:pPr>
        <w:jc w:val="center"/>
        <w:rPr>
          <w:sz w:val="28"/>
          <w:szCs w:val="28"/>
        </w:rPr>
      </w:pPr>
      <w:r w:rsidRPr="004B0983">
        <w:rPr>
          <w:sz w:val="28"/>
          <w:szCs w:val="28"/>
        </w:rPr>
        <w:t>РЕШИЛО:</w:t>
      </w:r>
    </w:p>
    <w:p w:rsidR="001A0754" w:rsidRPr="004B0983" w:rsidRDefault="00033DDC" w:rsidP="00CA4D19">
      <w:pPr>
        <w:ind w:firstLine="708"/>
        <w:jc w:val="both"/>
        <w:rPr>
          <w:sz w:val="28"/>
          <w:szCs w:val="28"/>
        </w:rPr>
      </w:pPr>
      <w:r w:rsidRPr="004B0983">
        <w:rPr>
          <w:sz w:val="28"/>
          <w:szCs w:val="28"/>
        </w:rPr>
        <w:t>1.</w:t>
      </w:r>
      <w:r w:rsidR="001A0754" w:rsidRPr="004B0983">
        <w:rPr>
          <w:sz w:val="28"/>
          <w:szCs w:val="28"/>
        </w:rPr>
        <w:t xml:space="preserve">  </w:t>
      </w:r>
      <w:r w:rsidR="007A08FB">
        <w:rPr>
          <w:sz w:val="28"/>
          <w:szCs w:val="28"/>
        </w:rPr>
        <w:t xml:space="preserve">Внести изменения в </w:t>
      </w:r>
      <w:r w:rsidR="008749B7">
        <w:rPr>
          <w:sz w:val="28"/>
          <w:szCs w:val="28"/>
        </w:rPr>
        <w:t xml:space="preserve">решение Собрания депутатов Литвиновского сельского поселения от 29.03.2023 № 50 </w:t>
      </w:r>
      <w:r w:rsidR="00CA4D19">
        <w:rPr>
          <w:sz w:val="28"/>
          <w:szCs w:val="28"/>
        </w:rPr>
        <w:t>«</w:t>
      </w:r>
      <w:r w:rsidR="00CA4D19" w:rsidRPr="00CA4D19">
        <w:rPr>
          <w:sz w:val="28"/>
          <w:szCs w:val="28"/>
        </w:rPr>
        <w:t>Об утве</w:t>
      </w:r>
      <w:r w:rsidR="00CA4D19">
        <w:rPr>
          <w:sz w:val="28"/>
          <w:szCs w:val="28"/>
        </w:rPr>
        <w:t xml:space="preserve">рждении Правил благоустройства </w:t>
      </w:r>
      <w:r w:rsidR="00CA4D19" w:rsidRPr="00CA4D19">
        <w:rPr>
          <w:sz w:val="28"/>
          <w:szCs w:val="28"/>
        </w:rPr>
        <w:t xml:space="preserve">и   </w:t>
      </w:r>
      <w:proofErr w:type="gramStart"/>
      <w:r w:rsidR="00CA4D19" w:rsidRPr="00CA4D19">
        <w:rPr>
          <w:sz w:val="28"/>
          <w:szCs w:val="28"/>
        </w:rPr>
        <w:t>санита</w:t>
      </w:r>
      <w:r w:rsidR="00CA4D19">
        <w:rPr>
          <w:sz w:val="28"/>
          <w:szCs w:val="28"/>
        </w:rPr>
        <w:t>рного  содержания</w:t>
      </w:r>
      <w:proofErr w:type="gramEnd"/>
      <w:r w:rsidR="00CA4D19">
        <w:rPr>
          <w:sz w:val="28"/>
          <w:szCs w:val="28"/>
        </w:rPr>
        <w:t xml:space="preserve">   территории</w:t>
      </w:r>
      <w:r w:rsidR="00CA4D19" w:rsidRPr="00CA4D19">
        <w:rPr>
          <w:sz w:val="28"/>
          <w:szCs w:val="28"/>
        </w:rPr>
        <w:t xml:space="preserve"> мун</w:t>
      </w:r>
      <w:r w:rsidR="00CA4D19">
        <w:rPr>
          <w:sz w:val="28"/>
          <w:szCs w:val="28"/>
        </w:rPr>
        <w:t>иципального образования «</w:t>
      </w:r>
      <w:proofErr w:type="spellStart"/>
      <w:r w:rsidR="00CA4D19" w:rsidRPr="00CA4D19">
        <w:rPr>
          <w:sz w:val="28"/>
          <w:szCs w:val="28"/>
        </w:rPr>
        <w:t>Ли</w:t>
      </w:r>
      <w:r w:rsidR="00CA4D19">
        <w:rPr>
          <w:sz w:val="28"/>
          <w:szCs w:val="28"/>
        </w:rPr>
        <w:t>твиновское</w:t>
      </w:r>
      <w:proofErr w:type="spellEnd"/>
      <w:r w:rsidR="00CA4D19">
        <w:rPr>
          <w:sz w:val="28"/>
          <w:szCs w:val="28"/>
        </w:rPr>
        <w:t xml:space="preserve">  сельское  поселение</w:t>
      </w:r>
      <w:r w:rsidR="00CA4D19" w:rsidRPr="00CA4D19">
        <w:rPr>
          <w:sz w:val="28"/>
          <w:szCs w:val="28"/>
        </w:rPr>
        <w:t>»</w:t>
      </w:r>
      <w:r w:rsidR="00CA4D19">
        <w:rPr>
          <w:sz w:val="28"/>
          <w:szCs w:val="28"/>
        </w:rPr>
        <w:t xml:space="preserve"> </w:t>
      </w:r>
      <w:r w:rsidR="007A08FB">
        <w:rPr>
          <w:sz w:val="28"/>
          <w:szCs w:val="28"/>
        </w:rPr>
        <w:t>д</w:t>
      </w:r>
      <w:r w:rsidR="007A08FB">
        <w:rPr>
          <w:sz w:val="28"/>
          <w:szCs w:val="28"/>
        </w:rPr>
        <w:t>ополнить</w:t>
      </w:r>
      <w:r w:rsidR="007A08FB">
        <w:rPr>
          <w:sz w:val="28"/>
          <w:szCs w:val="28"/>
        </w:rPr>
        <w:t xml:space="preserve"> </w:t>
      </w:r>
      <w:r w:rsidR="008749B7">
        <w:rPr>
          <w:sz w:val="28"/>
          <w:szCs w:val="28"/>
        </w:rPr>
        <w:t xml:space="preserve">приложением </w:t>
      </w:r>
      <w:r w:rsidR="007A08FB">
        <w:rPr>
          <w:sz w:val="28"/>
          <w:szCs w:val="28"/>
        </w:rPr>
        <w:t xml:space="preserve">№ </w:t>
      </w:r>
      <w:r w:rsidR="008749B7">
        <w:rPr>
          <w:sz w:val="28"/>
          <w:szCs w:val="28"/>
        </w:rPr>
        <w:t>3</w:t>
      </w:r>
      <w:r w:rsidR="00CA4D19">
        <w:rPr>
          <w:sz w:val="28"/>
          <w:szCs w:val="28"/>
        </w:rPr>
        <w:t>.</w:t>
      </w:r>
    </w:p>
    <w:p w:rsidR="00033DDC" w:rsidRPr="004B0983" w:rsidRDefault="008749B7" w:rsidP="00033D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33DDC" w:rsidRPr="004B0983">
        <w:rPr>
          <w:sz w:val="28"/>
          <w:szCs w:val="28"/>
        </w:rPr>
        <w:t>.</w:t>
      </w:r>
      <w:r w:rsidR="001A0754" w:rsidRPr="004B0983">
        <w:rPr>
          <w:sz w:val="28"/>
          <w:szCs w:val="28"/>
        </w:rPr>
        <w:t xml:space="preserve">  </w:t>
      </w:r>
      <w:r w:rsidR="00033DDC" w:rsidRPr="004B0983">
        <w:rPr>
          <w:sz w:val="28"/>
          <w:szCs w:val="28"/>
        </w:rPr>
        <w:t>Настоящее решение вступает в силу со дня его официального опубликования (обнародования).</w:t>
      </w:r>
    </w:p>
    <w:p w:rsidR="00033DDC" w:rsidRPr="004B0983" w:rsidRDefault="008749B7" w:rsidP="00033DD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</w:t>
      </w:r>
      <w:r w:rsidR="00033DDC" w:rsidRPr="004B0983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</w:t>
      </w:r>
      <w:r w:rsidR="001A0754" w:rsidRPr="004B0983">
        <w:rPr>
          <w:sz w:val="28"/>
          <w:szCs w:val="28"/>
        </w:rPr>
        <w:t xml:space="preserve"> </w:t>
      </w:r>
      <w:r w:rsidR="00033DDC" w:rsidRPr="004B0983">
        <w:rPr>
          <w:sz w:val="28"/>
          <w:szCs w:val="28"/>
        </w:rPr>
        <w:t xml:space="preserve">Контроль за исполнением настоящего </w:t>
      </w:r>
      <w:r w:rsidR="000D6EC8" w:rsidRPr="004B0983">
        <w:rPr>
          <w:sz w:val="28"/>
          <w:szCs w:val="28"/>
        </w:rPr>
        <w:t>решения оставляю за собой.</w:t>
      </w:r>
    </w:p>
    <w:p w:rsidR="0012550C" w:rsidRPr="004B0983" w:rsidRDefault="0012550C" w:rsidP="00033DDC">
      <w:pPr>
        <w:jc w:val="both"/>
        <w:rPr>
          <w:sz w:val="28"/>
          <w:szCs w:val="28"/>
        </w:rPr>
      </w:pPr>
    </w:p>
    <w:p w:rsidR="007A08FB" w:rsidRDefault="007A08FB" w:rsidP="00033DDC">
      <w:pPr>
        <w:jc w:val="both"/>
        <w:rPr>
          <w:sz w:val="28"/>
          <w:szCs w:val="28"/>
        </w:rPr>
      </w:pPr>
    </w:p>
    <w:p w:rsidR="007A08FB" w:rsidRDefault="007A08FB" w:rsidP="00033DDC">
      <w:pPr>
        <w:jc w:val="both"/>
        <w:rPr>
          <w:sz w:val="28"/>
          <w:szCs w:val="28"/>
        </w:rPr>
      </w:pPr>
    </w:p>
    <w:p w:rsidR="00465EB7" w:rsidRPr="004B0983" w:rsidRDefault="00465EB7" w:rsidP="00033DDC">
      <w:pPr>
        <w:jc w:val="both"/>
        <w:rPr>
          <w:sz w:val="28"/>
          <w:szCs w:val="28"/>
        </w:rPr>
      </w:pPr>
      <w:bookmarkStart w:id="0" w:name="_GoBack"/>
      <w:bookmarkEnd w:id="0"/>
      <w:r w:rsidRPr="004B0983">
        <w:rPr>
          <w:sz w:val="28"/>
          <w:szCs w:val="28"/>
        </w:rPr>
        <w:t>Председатель Собрания депутатов-</w:t>
      </w:r>
    </w:p>
    <w:p w:rsidR="00033DDC" w:rsidRPr="004B0983" w:rsidRDefault="00033DDC" w:rsidP="00033DDC">
      <w:pPr>
        <w:jc w:val="both"/>
        <w:rPr>
          <w:sz w:val="28"/>
          <w:szCs w:val="28"/>
        </w:rPr>
      </w:pPr>
      <w:r w:rsidRPr="004B0983">
        <w:rPr>
          <w:sz w:val="28"/>
          <w:szCs w:val="28"/>
        </w:rPr>
        <w:t>Глава Литвиновского</w:t>
      </w:r>
    </w:p>
    <w:p w:rsidR="00033DDC" w:rsidRDefault="00033DDC" w:rsidP="00173E18">
      <w:pPr>
        <w:jc w:val="both"/>
        <w:rPr>
          <w:sz w:val="28"/>
          <w:szCs w:val="28"/>
        </w:rPr>
      </w:pPr>
      <w:r w:rsidRPr="004B0983">
        <w:rPr>
          <w:sz w:val="28"/>
          <w:szCs w:val="28"/>
        </w:rPr>
        <w:t xml:space="preserve">сельского поселения                                                                        </w:t>
      </w:r>
      <w:r w:rsidR="00173E18" w:rsidRPr="004B0983">
        <w:rPr>
          <w:sz w:val="28"/>
          <w:szCs w:val="28"/>
        </w:rPr>
        <w:t>П.И.</w:t>
      </w:r>
      <w:r w:rsidR="000D6EC8" w:rsidRPr="004B0983">
        <w:rPr>
          <w:sz w:val="28"/>
          <w:szCs w:val="28"/>
        </w:rPr>
        <w:t xml:space="preserve"> </w:t>
      </w:r>
      <w:r w:rsidR="00173E18" w:rsidRPr="004B0983">
        <w:rPr>
          <w:sz w:val="28"/>
          <w:szCs w:val="28"/>
        </w:rPr>
        <w:t>Пузанов</w:t>
      </w:r>
    </w:p>
    <w:p w:rsidR="008749B7" w:rsidRDefault="008749B7" w:rsidP="00173E18">
      <w:pPr>
        <w:jc w:val="both"/>
        <w:rPr>
          <w:sz w:val="28"/>
          <w:szCs w:val="28"/>
        </w:rPr>
      </w:pPr>
    </w:p>
    <w:sectPr w:rsidR="008749B7" w:rsidSect="007A08FB">
      <w:headerReference w:type="default" r:id="rId9"/>
      <w:footerReference w:type="default" r:id="rId10"/>
      <w:pgSz w:w="11900" w:h="16840"/>
      <w:pgMar w:top="284" w:right="843" w:bottom="278" w:left="919" w:header="236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75E8" w:rsidRDefault="009F75E8">
      <w:r>
        <w:separator/>
      </w:r>
    </w:p>
  </w:endnote>
  <w:endnote w:type="continuationSeparator" w:id="0">
    <w:p w:rsidR="009F75E8" w:rsidRDefault="009F7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ont191">
    <w:charset w:val="CC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C69" w:rsidRDefault="00DA0C69">
    <w:pPr>
      <w:pStyle w:val="af4"/>
    </w:pPr>
    <w:r>
      <w:fldChar w:fldCharType="begin"/>
    </w:r>
    <w:r>
      <w:instrText xml:space="preserve"> PAGE </w:instrText>
    </w:r>
    <w:r>
      <w:fldChar w:fldCharType="separate"/>
    </w:r>
    <w:r w:rsidR="007A08FB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75E8" w:rsidRDefault="009F75E8">
      <w:r>
        <w:separator/>
      </w:r>
    </w:p>
  </w:footnote>
  <w:footnote w:type="continuationSeparator" w:id="0">
    <w:p w:rsidR="009F75E8" w:rsidRDefault="009F75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C69" w:rsidRDefault="00DA0C69">
    <w:pPr>
      <w:pStyle w:val="af3"/>
      <w:jc w:val="center"/>
    </w:pPr>
    <w:r>
      <w:fldChar w:fldCharType="begin"/>
    </w:r>
    <w:r>
      <w:instrText>PAGE   \* MERGEFORMAT</w:instrText>
    </w:r>
    <w:r>
      <w:fldChar w:fldCharType="separate"/>
    </w:r>
    <w:r w:rsidR="007A08FB">
      <w:rPr>
        <w:noProof/>
      </w:rPr>
      <w:t>1</w:t>
    </w:r>
    <w:r>
      <w:rPr>
        <w:noProof/>
      </w:rPr>
      <w:fldChar w:fldCharType="end"/>
    </w:r>
  </w:p>
  <w:p w:rsidR="00DA0C69" w:rsidRDefault="00DA0C69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firstLine="360"/>
      </w:pPr>
      <w:rPr>
        <w:position w:val="0"/>
        <w:sz w:val="20"/>
        <w:vertAlign w:val="baseline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</w:abstractNum>
  <w:abstractNum w:abstractNumId="1">
    <w:nsid w:val="00000003"/>
    <w:multiLevelType w:val="multilevel"/>
    <w:tmpl w:val="00000003"/>
    <w:name w:val="WWNum31"/>
    <w:lvl w:ilvl="0">
      <w:start w:val="1"/>
      <w:numFmt w:val="decimal"/>
      <w:lvlText w:val="%1)"/>
      <w:lvlJc w:val="left"/>
      <w:pPr>
        <w:tabs>
          <w:tab w:val="num" w:pos="0"/>
        </w:tabs>
        <w:ind w:left="869" w:hanging="58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2">
    <w:nsid w:val="00000004"/>
    <w:multiLevelType w:val="multilevel"/>
    <w:tmpl w:val="00000004"/>
    <w:name w:val="WWNum32"/>
    <w:lvl w:ilvl="0">
      <w:start w:val="6"/>
      <w:numFmt w:val="decimal"/>
      <w:lvlText w:val="%1."/>
      <w:lvlJc w:val="left"/>
      <w:pPr>
        <w:tabs>
          <w:tab w:val="num" w:pos="0"/>
        </w:tabs>
        <w:ind w:left="64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</w:lvl>
  </w:abstractNum>
  <w:abstractNum w:abstractNumId="3">
    <w:nsid w:val="00000005"/>
    <w:multiLevelType w:val="multilevel"/>
    <w:tmpl w:val="00000005"/>
    <w:name w:val="WWNum33"/>
    <w:lvl w:ilvl="0">
      <w:start w:val="1"/>
      <w:numFmt w:val="decimal"/>
      <w:lvlText w:val="%1)"/>
      <w:lvlJc w:val="left"/>
      <w:pPr>
        <w:tabs>
          <w:tab w:val="num" w:pos="0"/>
        </w:tabs>
        <w:ind w:left="213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58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578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298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18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38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5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17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898" w:hanging="180"/>
      </w:pPr>
    </w:lvl>
  </w:abstractNum>
  <w:abstractNum w:abstractNumId="4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2202A35"/>
    <w:multiLevelType w:val="hybridMultilevel"/>
    <w:tmpl w:val="8BA01D7A"/>
    <w:lvl w:ilvl="0" w:tplc="0419000F">
      <w:start w:val="1"/>
      <w:numFmt w:val="decimal"/>
      <w:lvlText w:val="%1."/>
      <w:lvlJc w:val="left"/>
      <w:pPr>
        <w:ind w:left="967" w:hanging="360"/>
      </w:p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6">
    <w:nsid w:val="05EE2EC7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7">
    <w:nsid w:val="0DBC253B"/>
    <w:multiLevelType w:val="hybridMultilevel"/>
    <w:tmpl w:val="8BA01D7A"/>
    <w:lvl w:ilvl="0" w:tplc="0419000F">
      <w:start w:val="1"/>
      <w:numFmt w:val="decimal"/>
      <w:lvlText w:val="%1."/>
      <w:lvlJc w:val="left"/>
      <w:pPr>
        <w:ind w:left="967" w:hanging="360"/>
      </w:p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8">
    <w:nsid w:val="0F75235D"/>
    <w:multiLevelType w:val="hybridMultilevel"/>
    <w:tmpl w:val="8BA01D7A"/>
    <w:lvl w:ilvl="0" w:tplc="0419000F">
      <w:start w:val="1"/>
      <w:numFmt w:val="decimal"/>
      <w:lvlText w:val="%1."/>
      <w:lvlJc w:val="left"/>
      <w:pPr>
        <w:ind w:left="967" w:hanging="360"/>
      </w:p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9">
    <w:nsid w:val="0FAB38DD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0">
    <w:nsid w:val="10397E82"/>
    <w:multiLevelType w:val="multilevel"/>
    <w:tmpl w:val="0AE66EC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hint="default"/>
      </w:rPr>
    </w:lvl>
  </w:abstractNum>
  <w:abstractNum w:abstractNumId="11">
    <w:nsid w:val="172B70FE"/>
    <w:multiLevelType w:val="hybridMultilevel"/>
    <w:tmpl w:val="8BA01D7A"/>
    <w:lvl w:ilvl="0" w:tplc="0419000F">
      <w:start w:val="1"/>
      <w:numFmt w:val="decimal"/>
      <w:lvlText w:val="%1."/>
      <w:lvlJc w:val="left"/>
      <w:pPr>
        <w:ind w:left="967" w:hanging="360"/>
      </w:p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12">
    <w:nsid w:val="178A2BDF"/>
    <w:multiLevelType w:val="hybridMultilevel"/>
    <w:tmpl w:val="8BA01D7A"/>
    <w:lvl w:ilvl="0" w:tplc="0419000F">
      <w:start w:val="1"/>
      <w:numFmt w:val="decimal"/>
      <w:lvlText w:val="%1."/>
      <w:lvlJc w:val="left"/>
      <w:pPr>
        <w:ind w:left="967" w:hanging="360"/>
      </w:p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13">
    <w:nsid w:val="187D24BB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4">
    <w:nsid w:val="1FF95694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5">
    <w:nsid w:val="20824790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6">
    <w:nsid w:val="291365C0"/>
    <w:multiLevelType w:val="hybridMultilevel"/>
    <w:tmpl w:val="FDEE5980"/>
    <w:lvl w:ilvl="0" w:tplc="0CAA2922">
      <w:start w:val="1"/>
      <w:numFmt w:val="decimal"/>
      <w:lvlText w:val="%1)"/>
      <w:lvlJc w:val="left"/>
      <w:pPr>
        <w:ind w:left="607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17">
    <w:nsid w:val="2A34508D"/>
    <w:multiLevelType w:val="hybridMultilevel"/>
    <w:tmpl w:val="8BA01D7A"/>
    <w:lvl w:ilvl="0" w:tplc="0419000F">
      <w:start w:val="1"/>
      <w:numFmt w:val="decimal"/>
      <w:lvlText w:val="%1."/>
      <w:lvlJc w:val="left"/>
      <w:pPr>
        <w:ind w:left="967" w:hanging="360"/>
      </w:p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18">
    <w:nsid w:val="2A67750E"/>
    <w:multiLevelType w:val="hybridMultilevel"/>
    <w:tmpl w:val="8BA01D7A"/>
    <w:lvl w:ilvl="0" w:tplc="0419000F">
      <w:start w:val="1"/>
      <w:numFmt w:val="decimal"/>
      <w:lvlText w:val="%1."/>
      <w:lvlJc w:val="left"/>
      <w:pPr>
        <w:ind w:left="967" w:hanging="360"/>
      </w:p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19">
    <w:nsid w:val="2A7F1613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0">
    <w:nsid w:val="2FD54265"/>
    <w:multiLevelType w:val="hybridMultilevel"/>
    <w:tmpl w:val="8BA01D7A"/>
    <w:lvl w:ilvl="0" w:tplc="0419000F">
      <w:start w:val="1"/>
      <w:numFmt w:val="decimal"/>
      <w:lvlText w:val="%1."/>
      <w:lvlJc w:val="left"/>
      <w:pPr>
        <w:ind w:left="967" w:hanging="360"/>
      </w:p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21">
    <w:nsid w:val="30AC6C60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2">
    <w:nsid w:val="3224598E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3">
    <w:nsid w:val="33EB6C26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4">
    <w:nsid w:val="34A61253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5">
    <w:nsid w:val="3A3836F0"/>
    <w:multiLevelType w:val="hybridMultilevel"/>
    <w:tmpl w:val="8BA01D7A"/>
    <w:lvl w:ilvl="0" w:tplc="0419000F">
      <w:start w:val="1"/>
      <w:numFmt w:val="decimal"/>
      <w:lvlText w:val="%1."/>
      <w:lvlJc w:val="left"/>
      <w:pPr>
        <w:ind w:left="967" w:hanging="360"/>
      </w:p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26">
    <w:nsid w:val="3AE17C44"/>
    <w:multiLevelType w:val="hybridMultilevel"/>
    <w:tmpl w:val="8BA01D7A"/>
    <w:lvl w:ilvl="0" w:tplc="0419000F">
      <w:start w:val="1"/>
      <w:numFmt w:val="decimal"/>
      <w:lvlText w:val="%1."/>
      <w:lvlJc w:val="left"/>
      <w:pPr>
        <w:ind w:left="967" w:hanging="360"/>
      </w:p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27">
    <w:nsid w:val="3B3406B2"/>
    <w:multiLevelType w:val="hybridMultilevel"/>
    <w:tmpl w:val="8BA01D7A"/>
    <w:lvl w:ilvl="0" w:tplc="0419000F">
      <w:start w:val="1"/>
      <w:numFmt w:val="decimal"/>
      <w:lvlText w:val="%1."/>
      <w:lvlJc w:val="left"/>
      <w:pPr>
        <w:ind w:left="967" w:hanging="360"/>
      </w:p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28">
    <w:nsid w:val="3C50102A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9">
    <w:nsid w:val="3D87301B"/>
    <w:multiLevelType w:val="hybridMultilevel"/>
    <w:tmpl w:val="8BA01D7A"/>
    <w:lvl w:ilvl="0" w:tplc="0419000F">
      <w:start w:val="1"/>
      <w:numFmt w:val="decimal"/>
      <w:lvlText w:val="%1."/>
      <w:lvlJc w:val="left"/>
      <w:pPr>
        <w:ind w:left="967" w:hanging="360"/>
      </w:p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30">
    <w:nsid w:val="419F3E4A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31">
    <w:nsid w:val="432D5F14"/>
    <w:multiLevelType w:val="hybridMultilevel"/>
    <w:tmpl w:val="8BA01D7A"/>
    <w:lvl w:ilvl="0" w:tplc="0419000F">
      <w:start w:val="1"/>
      <w:numFmt w:val="decimal"/>
      <w:lvlText w:val="%1."/>
      <w:lvlJc w:val="left"/>
      <w:pPr>
        <w:ind w:left="967" w:hanging="360"/>
      </w:p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32">
    <w:nsid w:val="43CF0BF9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33">
    <w:nsid w:val="442A4484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34">
    <w:nsid w:val="45046E37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35">
    <w:nsid w:val="482B67C3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36">
    <w:nsid w:val="4A6265DE"/>
    <w:multiLevelType w:val="hybridMultilevel"/>
    <w:tmpl w:val="8BA01D7A"/>
    <w:lvl w:ilvl="0" w:tplc="0419000F">
      <w:start w:val="1"/>
      <w:numFmt w:val="decimal"/>
      <w:lvlText w:val="%1."/>
      <w:lvlJc w:val="left"/>
      <w:pPr>
        <w:ind w:left="967" w:hanging="360"/>
      </w:p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37">
    <w:nsid w:val="4ABE239A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38">
    <w:nsid w:val="4C674E24"/>
    <w:multiLevelType w:val="hybridMultilevel"/>
    <w:tmpl w:val="8BA01D7A"/>
    <w:lvl w:ilvl="0" w:tplc="0419000F">
      <w:start w:val="1"/>
      <w:numFmt w:val="decimal"/>
      <w:lvlText w:val="%1."/>
      <w:lvlJc w:val="left"/>
      <w:pPr>
        <w:ind w:left="967" w:hanging="360"/>
      </w:pPr>
    </w:lvl>
    <w:lvl w:ilvl="1" w:tplc="04190019">
      <w:start w:val="1"/>
      <w:numFmt w:val="lowerLetter"/>
      <w:lvlText w:val="%2."/>
      <w:lvlJc w:val="left"/>
      <w:pPr>
        <w:ind w:left="1687" w:hanging="360"/>
      </w:pPr>
    </w:lvl>
    <w:lvl w:ilvl="2" w:tplc="0419001B">
      <w:start w:val="1"/>
      <w:numFmt w:val="lowerRoman"/>
      <w:lvlText w:val="%3."/>
      <w:lvlJc w:val="right"/>
      <w:pPr>
        <w:ind w:left="2407" w:hanging="180"/>
      </w:pPr>
    </w:lvl>
    <w:lvl w:ilvl="3" w:tplc="0419000F">
      <w:start w:val="1"/>
      <w:numFmt w:val="decimal"/>
      <w:lvlText w:val="%4."/>
      <w:lvlJc w:val="left"/>
      <w:pPr>
        <w:ind w:left="3127" w:hanging="360"/>
      </w:pPr>
    </w:lvl>
    <w:lvl w:ilvl="4" w:tplc="04190019">
      <w:start w:val="1"/>
      <w:numFmt w:val="lowerLetter"/>
      <w:lvlText w:val="%5."/>
      <w:lvlJc w:val="left"/>
      <w:pPr>
        <w:ind w:left="3847" w:hanging="360"/>
      </w:pPr>
    </w:lvl>
    <w:lvl w:ilvl="5" w:tplc="0419001B">
      <w:start w:val="1"/>
      <w:numFmt w:val="lowerRoman"/>
      <w:lvlText w:val="%6."/>
      <w:lvlJc w:val="right"/>
      <w:pPr>
        <w:ind w:left="4567" w:hanging="180"/>
      </w:pPr>
    </w:lvl>
    <w:lvl w:ilvl="6" w:tplc="0419000F">
      <w:start w:val="1"/>
      <w:numFmt w:val="decimal"/>
      <w:lvlText w:val="%7."/>
      <w:lvlJc w:val="left"/>
      <w:pPr>
        <w:ind w:left="5287" w:hanging="360"/>
      </w:pPr>
    </w:lvl>
    <w:lvl w:ilvl="7" w:tplc="04190019">
      <w:start w:val="1"/>
      <w:numFmt w:val="lowerLetter"/>
      <w:lvlText w:val="%8."/>
      <w:lvlJc w:val="left"/>
      <w:pPr>
        <w:ind w:left="6007" w:hanging="360"/>
      </w:pPr>
    </w:lvl>
    <w:lvl w:ilvl="8" w:tplc="0419001B">
      <w:start w:val="1"/>
      <w:numFmt w:val="lowerRoman"/>
      <w:lvlText w:val="%9."/>
      <w:lvlJc w:val="right"/>
      <w:pPr>
        <w:ind w:left="6727" w:hanging="180"/>
      </w:pPr>
    </w:lvl>
  </w:abstractNum>
  <w:abstractNum w:abstractNumId="39">
    <w:nsid w:val="4D993548"/>
    <w:multiLevelType w:val="hybridMultilevel"/>
    <w:tmpl w:val="8BA01D7A"/>
    <w:lvl w:ilvl="0" w:tplc="0419000F">
      <w:start w:val="1"/>
      <w:numFmt w:val="decimal"/>
      <w:lvlText w:val="%1."/>
      <w:lvlJc w:val="left"/>
      <w:pPr>
        <w:ind w:left="967" w:hanging="360"/>
      </w:p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40">
    <w:nsid w:val="4E9273BE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41">
    <w:nsid w:val="4FAF36FF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42">
    <w:nsid w:val="51502FEF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43">
    <w:nsid w:val="53052E72"/>
    <w:multiLevelType w:val="hybridMultilevel"/>
    <w:tmpl w:val="8BA01D7A"/>
    <w:lvl w:ilvl="0" w:tplc="0419000F">
      <w:start w:val="1"/>
      <w:numFmt w:val="decimal"/>
      <w:lvlText w:val="%1."/>
      <w:lvlJc w:val="left"/>
      <w:pPr>
        <w:ind w:left="967" w:hanging="360"/>
      </w:p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44">
    <w:nsid w:val="56A25C1F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45">
    <w:nsid w:val="5A6353D8"/>
    <w:multiLevelType w:val="hybridMultilevel"/>
    <w:tmpl w:val="8BA01D7A"/>
    <w:lvl w:ilvl="0" w:tplc="0419000F">
      <w:start w:val="1"/>
      <w:numFmt w:val="decimal"/>
      <w:lvlText w:val="%1."/>
      <w:lvlJc w:val="left"/>
      <w:pPr>
        <w:ind w:left="967" w:hanging="360"/>
      </w:p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46">
    <w:nsid w:val="5C514B2F"/>
    <w:multiLevelType w:val="hybridMultilevel"/>
    <w:tmpl w:val="8BA01D7A"/>
    <w:lvl w:ilvl="0" w:tplc="0419000F">
      <w:start w:val="1"/>
      <w:numFmt w:val="decimal"/>
      <w:lvlText w:val="%1."/>
      <w:lvlJc w:val="left"/>
      <w:pPr>
        <w:ind w:left="967" w:hanging="360"/>
      </w:p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47">
    <w:nsid w:val="5E7F7E23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48">
    <w:nsid w:val="68746613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49">
    <w:nsid w:val="6A342BEC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50">
    <w:nsid w:val="6D2874DD"/>
    <w:multiLevelType w:val="hybridMultilevel"/>
    <w:tmpl w:val="8BA01D7A"/>
    <w:lvl w:ilvl="0" w:tplc="0419000F">
      <w:start w:val="1"/>
      <w:numFmt w:val="decimal"/>
      <w:lvlText w:val="%1."/>
      <w:lvlJc w:val="left"/>
      <w:pPr>
        <w:ind w:left="967" w:hanging="360"/>
      </w:p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51">
    <w:nsid w:val="6DA063F2"/>
    <w:multiLevelType w:val="hybridMultilevel"/>
    <w:tmpl w:val="8BA01D7A"/>
    <w:lvl w:ilvl="0" w:tplc="0419000F">
      <w:start w:val="1"/>
      <w:numFmt w:val="decimal"/>
      <w:lvlText w:val="%1."/>
      <w:lvlJc w:val="left"/>
      <w:pPr>
        <w:ind w:left="967" w:hanging="360"/>
      </w:p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52">
    <w:nsid w:val="6FA01996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53">
    <w:nsid w:val="713D7762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54">
    <w:nsid w:val="7CAB119C"/>
    <w:multiLevelType w:val="hybridMultilevel"/>
    <w:tmpl w:val="8BA01D7A"/>
    <w:lvl w:ilvl="0" w:tplc="0419000F">
      <w:start w:val="1"/>
      <w:numFmt w:val="decimal"/>
      <w:lvlText w:val="%1."/>
      <w:lvlJc w:val="left"/>
      <w:pPr>
        <w:ind w:left="967" w:hanging="360"/>
      </w:p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55">
    <w:nsid w:val="7CB634B8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56">
    <w:nsid w:val="7F95591E"/>
    <w:multiLevelType w:val="hybridMultilevel"/>
    <w:tmpl w:val="8BA01D7A"/>
    <w:lvl w:ilvl="0" w:tplc="0419000F">
      <w:start w:val="1"/>
      <w:numFmt w:val="decimal"/>
      <w:lvlText w:val="%1."/>
      <w:lvlJc w:val="left"/>
      <w:pPr>
        <w:ind w:left="967" w:hanging="360"/>
      </w:p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abstractNum w:abstractNumId="57">
    <w:nsid w:val="7FC574C6"/>
    <w:multiLevelType w:val="hybridMultilevel"/>
    <w:tmpl w:val="C1464822"/>
    <w:lvl w:ilvl="0" w:tplc="D3643B30">
      <w:start w:val="1"/>
      <w:numFmt w:val="decimal"/>
      <w:lvlText w:val="%1)"/>
      <w:lvlJc w:val="left"/>
      <w:pPr>
        <w:ind w:left="6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num w:numId="1">
    <w:abstractNumId w:val="10"/>
  </w:num>
  <w:num w:numId="2">
    <w:abstractNumId w:val="16"/>
  </w:num>
  <w:num w:numId="3">
    <w:abstractNumId w:val="29"/>
  </w:num>
  <w:num w:numId="4">
    <w:abstractNumId w:val="25"/>
  </w:num>
  <w:num w:numId="5">
    <w:abstractNumId w:val="46"/>
  </w:num>
  <w:num w:numId="6">
    <w:abstractNumId w:val="7"/>
  </w:num>
  <w:num w:numId="7">
    <w:abstractNumId w:val="56"/>
  </w:num>
  <w:num w:numId="8">
    <w:abstractNumId w:val="26"/>
  </w:num>
  <w:num w:numId="9">
    <w:abstractNumId w:val="18"/>
  </w:num>
  <w:num w:numId="10">
    <w:abstractNumId w:val="45"/>
  </w:num>
  <w:num w:numId="11">
    <w:abstractNumId w:val="50"/>
  </w:num>
  <w:num w:numId="12">
    <w:abstractNumId w:val="5"/>
  </w:num>
  <w:num w:numId="13">
    <w:abstractNumId w:val="27"/>
  </w:num>
  <w:num w:numId="14">
    <w:abstractNumId w:val="39"/>
  </w:num>
  <w:num w:numId="15">
    <w:abstractNumId w:val="20"/>
  </w:num>
  <w:num w:numId="16">
    <w:abstractNumId w:val="8"/>
  </w:num>
  <w:num w:numId="17">
    <w:abstractNumId w:val="31"/>
  </w:num>
  <w:num w:numId="18">
    <w:abstractNumId w:val="36"/>
  </w:num>
  <w:num w:numId="19">
    <w:abstractNumId w:val="12"/>
  </w:num>
  <w:num w:numId="20">
    <w:abstractNumId w:val="54"/>
  </w:num>
  <w:num w:numId="21">
    <w:abstractNumId w:val="11"/>
  </w:num>
  <w:num w:numId="22">
    <w:abstractNumId w:val="43"/>
  </w:num>
  <w:num w:numId="23">
    <w:abstractNumId w:val="17"/>
  </w:num>
  <w:num w:numId="24">
    <w:abstractNumId w:val="51"/>
  </w:num>
  <w:num w:numId="25">
    <w:abstractNumId w:val="42"/>
  </w:num>
  <w:num w:numId="26">
    <w:abstractNumId w:val="24"/>
  </w:num>
  <w:num w:numId="27">
    <w:abstractNumId w:val="14"/>
  </w:num>
  <w:num w:numId="28">
    <w:abstractNumId w:val="15"/>
  </w:num>
  <w:num w:numId="29">
    <w:abstractNumId w:val="34"/>
  </w:num>
  <w:num w:numId="30">
    <w:abstractNumId w:val="53"/>
  </w:num>
  <w:num w:numId="31">
    <w:abstractNumId w:val="33"/>
  </w:num>
  <w:num w:numId="32">
    <w:abstractNumId w:val="30"/>
  </w:num>
  <w:num w:numId="33">
    <w:abstractNumId w:val="32"/>
  </w:num>
  <w:num w:numId="34">
    <w:abstractNumId w:val="37"/>
  </w:num>
  <w:num w:numId="35">
    <w:abstractNumId w:val="55"/>
  </w:num>
  <w:num w:numId="36">
    <w:abstractNumId w:val="28"/>
  </w:num>
  <w:num w:numId="37">
    <w:abstractNumId w:val="47"/>
  </w:num>
  <w:num w:numId="38">
    <w:abstractNumId w:val="49"/>
  </w:num>
  <w:num w:numId="39">
    <w:abstractNumId w:val="19"/>
  </w:num>
  <w:num w:numId="40">
    <w:abstractNumId w:val="6"/>
  </w:num>
  <w:num w:numId="41">
    <w:abstractNumId w:val="41"/>
  </w:num>
  <w:num w:numId="42">
    <w:abstractNumId w:val="9"/>
  </w:num>
  <w:num w:numId="43">
    <w:abstractNumId w:val="21"/>
  </w:num>
  <w:num w:numId="44">
    <w:abstractNumId w:val="57"/>
  </w:num>
  <w:num w:numId="45">
    <w:abstractNumId w:val="22"/>
  </w:num>
  <w:num w:numId="46">
    <w:abstractNumId w:val="48"/>
  </w:num>
  <w:num w:numId="47">
    <w:abstractNumId w:val="23"/>
  </w:num>
  <w:num w:numId="48">
    <w:abstractNumId w:val="13"/>
  </w:num>
  <w:num w:numId="49">
    <w:abstractNumId w:val="44"/>
  </w:num>
  <w:num w:numId="50">
    <w:abstractNumId w:val="35"/>
  </w:num>
  <w:num w:numId="51">
    <w:abstractNumId w:val="52"/>
  </w:num>
  <w:num w:numId="52">
    <w:abstractNumId w:val="40"/>
  </w:num>
  <w:num w:numId="53">
    <w:abstractNumId w:val="3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2F6"/>
    <w:rsid w:val="00033D23"/>
    <w:rsid w:val="00033DDC"/>
    <w:rsid w:val="0004584E"/>
    <w:rsid w:val="0006587E"/>
    <w:rsid w:val="00074864"/>
    <w:rsid w:val="000C142A"/>
    <w:rsid w:val="000C7995"/>
    <w:rsid w:val="000D6EC8"/>
    <w:rsid w:val="000E306B"/>
    <w:rsid w:val="000F4262"/>
    <w:rsid w:val="000F715F"/>
    <w:rsid w:val="00106D66"/>
    <w:rsid w:val="0012550C"/>
    <w:rsid w:val="00126F3B"/>
    <w:rsid w:val="001302E4"/>
    <w:rsid w:val="00145C93"/>
    <w:rsid w:val="00147425"/>
    <w:rsid w:val="001570F1"/>
    <w:rsid w:val="00161CC0"/>
    <w:rsid w:val="00173E18"/>
    <w:rsid w:val="00187DC9"/>
    <w:rsid w:val="00190F07"/>
    <w:rsid w:val="001A0754"/>
    <w:rsid w:val="001A2114"/>
    <w:rsid w:val="001B3CD9"/>
    <w:rsid w:val="001D322F"/>
    <w:rsid w:val="001D4734"/>
    <w:rsid w:val="001D631C"/>
    <w:rsid w:val="001D676F"/>
    <w:rsid w:val="001D7B1F"/>
    <w:rsid w:val="001E3A31"/>
    <w:rsid w:val="002022B6"/>
    <w:rsid w:val="002151B8"/>
    <w:rsid w:val="0023494C"/>
    <w:rsid w:val="002376B1"/>
    <w:rsid w:val="0024715F"/>
    <w:rsid w:val="002568C8"/>
    <w:rsid w:val="00257397"/>
    <w:rsid w:val="002A6961"/>
    <w:rsid w:val="002D0BE0"/>
    <w:rsid w:val="002D158F"/>
    <w:rsid w:val="002D6A7F"/>
    <w:rsid w:val="002F5121"/>
    <w:rsid w:val="00300092"/>
    <w:rsid w:val="00337DC8"/>
    <w:rsid w:val="00347548"/>
    <w:rsid w:val="003623C3"/>
    <w:rsid w:val="00371E7E"/>
    <w:rsid w:val="00374F15"/>
    <w:rsid w:val="0037550C"/>
    <w:rsid w:val="0037657E"/>
    <w:rsid w:val="003A543B"/>
    <w:rsid w:val="003B7699"/>
    <w:rsid w:val="003C3CB5"/>
    <w:rsid w:val="003D511D"/>
    <w:rsid w:val="003F3F4B"/>
    <w:rsid w:val="0040077F"/>
    <w:rsid w:val="0042219D"/>
    <w:rsid w:val="00425CEA"/>
    <w:rsid w:val="00433CE3"/>
    <w:rsid w:val="00442618"/>
    <w:rsid w:val="004515AA"/>
    <w:rsid w:val="004516B5"/>
    <w:rsid w:val="0046268F"/>
    <w:rsid w:val="00465EB7"/>
    <w:rsid w:val="00470AF8"/>
    <w:rsid w:val="004723F0"/>
    <w:rsid w:val="00490BCA"/>
    <w:rsid w:val="004A235F"/>
    <w:rsid w:val="004B0983"/>
    <w:rsid w:val="004D5394"/>
    <w:rsid w:val="004D5FB4"/>
    <w:rsid w:val="004E2323"/>
    <w:rsid w:val="00506F4E"/>
    <w:rsid w:val="0057099B"/>
    <w:rsid w:val="00575226"/>
    <w:rsid w:val="00583F88"/>
    <w:rsid w:val="005A19FC"/>
    <w:rsid w:val="005B39FC"/>
    <w:rsid w:val="005B5499"/>
    <w:rsid w:val="005E14E9"/>
    <w:rsid w:val="005F3E7E"/>
    <w:rsid w:val="006102E2"/>
    <w:rsid w:val="00616451"/>
    <w:rsid w:val="006320CF"/>
    <w:rsid w:val="00670CA0"/>
    <w:rsid w:val="006760E3"/>
    <w:rsid w:val="006B6BF3"/>
    <w:rsid w:val="006D3243"/>
    <w:rsid w:val="006E0023"/>
    <w:rsid w:val="006E2120"/>
    <w:rsid w:val="006F0800"/>
    <w:rsid w:val="006F33F9"/>
    <w:rsid w:val="00732787"/>
    <w:rsid w:val="00745619"/>
    <w:rsid w:val="00757F82"/>
    <w:rsid w:val="007716AD"/>
    <w:rsid w:val="007762C4"/>
    <w:rsid w:val="00794964"/>
    <w:rsid w:val="007A08FB"/>
    <w:rsid w:val="007A439E"/>
    <w:rsid w:val="007B083C"/>
    <w:rsid w:val="007B2345"/>
    <w:rsid w:val="007B7278"/>
    <w:rsid w:val="007C3ECB"/>
    <w:rsid w:val="007D1DAC"/>
    <w:rsid w:val="007E1B03"/>
    <w:rsid w:val="007E616A"/>
    <w:rsid w:val="008002F6"/>
    <w:rsid w:val="00800440"/>
    <w:rsid w:val="0086686D"/>
    <w:rsid w:val="008749B7"/>
    <w:rsid w:val="00876BBE"/>
    <w:rsid w:val="00877DD1"/>
    <w:rsid w:val="008A7EF6"/>
    <w:rsid w:val="008B3762"/>
    <w:rsid w:val="008C01D8"/>
    <w:rsid w:val="008C25FC"/>
    <w:rsid w:val="008E2B18"/>
    <w:rsid w:val="008E3F57"/>
    <w:rsid w:val="008F3148"/>
    <w:rsid w:val="008F4867"/>
    <w:rsid w:val="009010C9"/>
    <w:rsid w:val="00902E63"/>
    <w:rsid w:val="00902F8F"/>
    <w:rsid w:val="00904AD7"/>
    <w:rsid w:val="00910175"/>
    <w:rsid w:val="0092253E"/>
    <w:rsid w:val="0092741A"/>
    <w:rsid w:val="00936EF9"/>
    <w:rsid w:val="009B3E33"/>
    <w:rsid w:val="009B3E77"/>
    <w:rsid w:val="009D4D2C"/>
    <w:rsid w:val="009F75E8"/>
    <w:rsid w:val="00A14DDD"/>
    <w:rsid w:val="00A1639B"/>
    <w:rsid w:val="00A17A49"/>
    <w:rsid w:val="00A20124"/>
    <w:rsid w:val="00A27ED0"/>
    <w:rsid w:val="00A454DD"/>
    <w:rsid w:val="00A610BE"/>
    <w:rsid w:val="00A7255B"/>
    <w:rsid w:val="00A80F51"/>
    <w:rsid w:val="00A921F5"/>
    <w:rsid w:val="00A95966"/>
    <w:rsid w:val="00AA58A3"/>
    <w:rsid w:val="00AB3373"/>
    <w:rsid w:val="00AD5159"/>
    <w:rsid w:val="00AF3733"/>
    <w:rsid w:val="00AF49A7"/>
    <w:rsid w:val="00AF5CF5"/>
    <w:rsid w:val="00B47510"/>
    <w:rsid w:val="00B57148"/>
    <w:rsid w:val="00B630D2"/>
    <w:rsid w:val="00B70B6A"/>
    <w:rsid w:val="00B84BF8"/>
    <w:rsid w:val="00B930AB"/>
    <w:rsid w:val="00BD1501"/>
    <w:rsid w:val="00BD2A1A"/>
    <w:rsid w:val="00BE4C98"/>
    <w:rsid w:val="00BF2217"/>
    <w:rsid w:val="00BF28BE"/>
    <w:rsid w:val="00C11355"/>
    <w:rsid w:val="00C1477F"/>
    <w:rsid w:val="00C15256"/>
    <w:rsid w:val="00C26A21"/>
    <w:rsid w:val="00C35F29"/>
    <w:rsid w:val="00C4780C"/>
    <w:rsid w:val="00C52F46"/>
    <w:rsid w:val="00C643DC"/>
    <w:rsid w:val="00C67FF3"/>
    <w:rsid w:val="00C7552D"/>
    <w:rsid w:val="00C90E6A"/>
    <w:rsid w:val="00C92313"/>
    <w:rsid w:val="00C95F0A"/>
    <w:rsid w:val="00CA030B"/>
    <w:rsid w:val="00CA1891"/>
    <w:rsid w:val="00CA4D19"/>
    <w:rsid w:val="00CA511D"/>
    <w:rsid w:val="00CC3570"/>
    <w:rsid w:val="00CC57E2"/>
    <w:rsid w:val="00CD06F4"/>
    <w:rsid w:val="00CD14D9"/>
    <w:rsid w:val="00CD770C"/>
    <w:rsid w:val="00CE7F9D"/>
    <w:rsid w:val="00D12A95"/>
    <w:rsid w:val="00D3033A"/>
    <w:rsid w:val="00D30704"/>
    <w:rsid w:val="00D30ADC"/>
    <w:rsid w:val="00D448EA"/>
    <w:rsid w:val="00D5638F"/>
    <w:rsid w:val="00D66BFC"/>
    <w:rsid w:val="00D715E3"/>
    <w:rsid w:val="00D86DFF"/>
    <w:rsid w:val="00D9266F"/>
    <w:rsid w:val="00D92BB7"/>
    <w:rsid w:val="00DA01EB"/>
    <w:rsid w:val="00DA0C69"/>
    <w:rsid w:val="00DA5FA7"/>
    <w:rsid w:val="00DB2D84"/>
    <w:rsid w:val="00DC070A"/>
    <w:rsid w:val="00DF02B0"/>
    <w:rsid w:val="00DF77FF"/>
    <w:rsid w:val="00E0602C"/>
    <w:rsid w:val="00E10BB6"/>
    <w:rsid w:val="00E175E7"/>
    <w:rsid w:val="00E54E78"/>
    <w:rsid w:val="00E652DC"/>
    <w:rsid w:val="00EB533C"/>
    <w:rsid w:val="00EB7E90"/>
    <w:rsid w:val="00EC7175"/>
    <w:rsid w:val="00EE67C0"/>
    <w:rsid w:val="00EE681F"/>
    <w:rsid w:val="00EF6A0A"/>
    <w:rsid w:val="00EF774D"/>
    <w:rsid w:val="00F032B6"/>
    <w:rsid w:val="00F11BD0"/>
    <w:rsid w:val="00F15BBE"/>
    <w:rsid w:val="00F309E7"/>
    <w:rsid w:val="00F37581"/>
    <w:rsid w:val="00F42531"/>
    <w:rsid w:val="00F611B6"/>
    <w:rsid w:val="00F87754"/>
    <w:rsid w:val="00F951B6"/>
    <w:rsid w:val="00FA1AB4"/>
    <w:rsid w:val="00FC401E"/>
    <w:rsid w:val="00FE3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59887A45-6F47-4AF0-AFD7-4844009F4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BB7"/>
    <w:pPr>
      <w:suppressAutoHyphens/>
    </w:pPr>
    <w:rPr>
      <w:kern w:val="1"/>
      <w:lang w:eastAsia="ar-SA"/>
    </w:rPr>
  </w:style>
  <w:style w:type="paragraph" w:styleId="1">
    <w:name w:val="heading 1"/>
    <w:basedOn w:val="a"/>
    <w:next w:val="a0"/>
    <w:qFormat/>
    <w:rsid w:val="00D92BB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0"/>
    <w:link w:val="20"/>
    <w:qFormat/>
    <w:rsid w:val="00D92BB7"/>
    <w:pPr>
      <w:keepNext/>
      <w:keepLines/>
      <w:tabs>
        <w:tab w:val="num" w:pos="576"/>
      </w:tabs>
      <w:spacing w:before="360" w:after="80"/>
      <w:ind w:left="576" w:hanging="576"/>
      <w:outlineLvl w:val="1"/>
    </w:pPr>
    <w:rPr>
      <w:b/>
      <w:sz w:val="36"/>
      <w:szCs w:val="36"/>
    </w:rPr>
  </w:style>
  <w:style w:type="paragraph" w:styleId="3">
    <w:name w:val="heading 3"/>
    <w:basedOn w:val="a"/>
    <w:next w:val="a0"/>
    <w:qFormat/>
    <w:rsid w:val="00D92BB7"/>
    <w:pPr>
      <w:keepNext/>
      <w:keepLines/>
      <w:tabs>
        <w:tab w:val="num" w:pos="720"/>
      </w:tabs>
      <w:spacing w:before="280" w:after="80"/>
      <w:ind w:left="720" w:hanging="720"/>
      <w:outlineLvl w:val="2"/>
    </w:pPr>
    <w:rPr>
      <w:b/>
      <w:sz w:val="28"/>
      <w:szCs w:val="28"/>
    </w:rPr>
  </w:style>
  <w:style w:type="paragraph" w:styleId="4">
    <w:name w:val="heading 4"/>
    <w:basedOn w:val="a"/>
    <w:next w:val="a0"/>
    <w:qFormat/>
    <w:rsid w:val="00D92BB7"/>
    <w:pPr>
      <w:keepNext/>
      <w:keepLines/>
      <w:tabs>
        <w:tab w:val="num" w:pos="864"/>
      </w:tabs>
      <w:spacing w:before="240" w:after="40"/>
      <w:ind w:left="864" w:hanging="864"/>
      <w:outlineLvl w:val="3"/>
    </w:pPr>
    <w:rPr>
      <w:b/>
      <w:sz w:val="24"/>
      <w:szCs w:val="24"/>
    </w:rPr>
  </w:style>
  <w:style w:type="paragraph" w:styleId="5">
    <w:name w:val="heading 5"/>
    <w:basedOn w:val="a"/>
    <w:next w:val="a0"/>
    <w:qFormat/>
    <w:rsid w:val="00D92BB7"/>
    <w:pPr>
      <w:keepNext/>
      <w:keepLines/>
      <w:tabs>
        <w:tab w:val="num" w:pos="1008"/>
      </w:tabs>
      <w:spacing w:before="220" w:after="40"/>
      <w:ind w:left="1008" w:hanging="1008"/>
      <w:outlineLvl w:val="4"/>
    </w:pPr>
    <w:rPr>
      <w:b/>
      <w:sz w:val="22"/>
      <w:szCs w:val="22"/>
    </w:rPr>
  </w:style>
  <w:style w:type="paragraph" w:styleId="6">
    <w:name w:val="heading 6"/>
    <w:basedOn w:val="a"/>
    <w:next w:val="a0"/>
    <w:qFormat/>
    <w:rsid w:val="00D92BB7"/>
    <w:pPr>
      <w:keepNext/>
      <w:keepLines/>
      <w:tabs>
        <w:tab w:val="num" w:pos="1152"/>
      </w:tabs>
      <w:spacing w:before="200" w:after="40"/>
      <w:ind w:left="1152" w:hanging="1152"/>
      <w:outlineLvl w:val="5"/>
    </w:pPr>
    <w:rPr>
      <w:b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Основной шрифт абзаца1"/>
    <w:rsid w:val="00D92BB7"/>
  </w:style>
  <w:style w:type="character" w:customStyle="1" w:styleId="11">
    <w:name w:val="Знак примечания1"/>
    <w:rsid w:val="00D92BB7"/>
    <w:rPr>
      <w:sz w:val="16"/>
      <w:szCs w:val="16"/>
    </w:rPr>
  </w:style>
  <w:style w:type="character" w:customStyle="1" w:styleId="a4">
    <w:name w:val="Текст примечания Знак"/>
    <w:basedOn w:val="10"/>
    <w:rsid w:val="00D92BB7"/>
  </w:style>
  <w:style w:type="character" w:customStyle="1" w:styleId="a5">
    <w:name w:val="Тема примечания Знак"/>
    <w:rsid w:val="00D92BB7"/>
    <w:rPr>
      <w:b/>
      <w:bCs/>
    </w:rPr>
  </w:style>
  <w:style w:type="character" w:customStyle="1" w:styleId="a6">
    <w:name w:val="Текст выноски Знак"/>
    <w:uiPriority w:val="99"/>
    <w:rsid w:val="00D92BB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10"/>
    <w:rsid w:val="00D92BB7"/>
  </w:style>
  <w:style w:type="character" w:customStyle="1" w:styleId="a7">
    <w:name w:val="Гипертекстовая ссылка"/>
    <w:rsid w:val="00D92BB7"/>
    <w:rPr>
      <w:color w:val="106BBE"/>
    </w:rPr>
  </w:style>
  <w:style w:type="character" w:customStyle="1" w:styleId="12">
    <w:name w:val="Номер строки1"/>
    <w:basedOn w:val="10"/>
    <w:rsid w:val="00D92BB7"/>
  </w:style>
  <w:style w:type="character" w:customStyle="1" w:styleId="a8">
    <w:name w:val="Верхний колонтитул Знак"/>
    <w:basedOn w:val="10"/>
    <w:uiPriority w:val="99"/>
    <w:rsid w:val="00D92BB7"/>
  </w:style>
  <w:style w:type="character" w:customStyle="1" w:styleId="a9">
    <w:name w:val="Нижний колонтитул Знак"/>
    <w:basedOn w:val="10"/>
    <w:uiPriority w:val="99"/>
    <w:rsid w:val="00D92BB7"/>
  </w:style>
  <w:style w:type="character" w:customStyle="1" w:styleId="aa">
    <w:name w:val="Цветовое выделение"/>
    <w:rsid w:val="00D92BB7"/>
    <w:rPr>
      <w:b/>
      <w:bCs/>
      <w:color w:val="26282F"/>
    </w:rPr>
  </w:style>
  <w:style w:type="character" w:customStyle="1" w:styleId="30">
    <w:name w:val="Заголовок 3 Знак"/>
    <w:rsid w:val="00D92BB7"/>
    <w:rPr>
      <w:b/>
      <w:sz w:val="28"/>
      <w:szCs w:val="28"/>
    </w:rPr>
  </w:style>
  <w:style w:type="character" w:customStyle="1" w:styleId="ab">
    <w:name w:val="Текст сноски Знак"/>
    <w:rsid w:val="00D92BB7"/>
    <w:rPr>
      <w:color w:val="00000A"/>
    </w:rPr>
  </w:style>
  <w:style w:type="character" w:customStyle="1" w:styleId="13">
    <w:name w:val="Знак сноски1"/>
    <w:rsid w:val="00D92BB7"/>
    <w:rPr>
      <w:vertAlign w:val="superscript"/>
    </w:rPr>
  </w:style>
  <w:style w:type="character" w:styleId="ac">
    <w:name w:val="Strong"/>
    <w:qFormat/>
    <w:rsid w:val="00D92BB7"/>
    <w:rPr>
      <w:b/>
      <w:bCs/>
    </w:rPr>
  </w:style>
  <w:style w:type="character" w:customStyle="1" w:styleId="ListLabel1">
    <w:name w:val="ListLabel 1"/>
    <w:rsid w:val="00D92BB7"/>
    <w:rPr>
      <w:position w:val="0"/>
      <w:sz w:val="20"/>
      <w:vertAlign w:val="baseline"/>
    </w:rPr>
  </w:style>
  <w:style w:type="character" w:customStyle="1" w:styleId="ListLabel2">
    <w:name w:val="ListLabel 2"/>
    <w:rsid w:val="00D92BB7"/>
    <w:rPr>
      <w:b/>
      <w:color w:val="26282F"/>
      <w:position w:val="0"/>
      <w:sz w:val="20"/>
      <w:vertAlign w:val="baseline"/>
    </w:rPr>
  </w:style>
  <w:style w:type="character" w:customStyle="1" w:styleId="ListLabel3">
    <w:name w:val="ListLabel 3"/>
    <w:rsid w:val="00D92BB7"/>
    <w:rPr>
      <w:rFonts w:eastAsia="Arial" w:cs="Arial"/>
      <w:position w:val="0"/>
      <w:sz w:val="20"/>
      <w:vertAlign w:val="baseline"/>
    </w:rPr>
  </w:style>
  <w:style w:type="character" w:customStyle="1" w:styleId="ListLabel4">
    <w:name w:val="ListLabel 4"/>
    <w:rsid w:val="00D92BB7"/>
    <w:rPr>
      <w:b/>
    </w:rPr>
  </w:style>
  <w:style w:type="character" w:customStyle="1" w:styleId="ListLabel5">
    <w:name w:val="ListLabel 5"/>
    <w:rsid w:val="00D92BB7"/>
    <w:rPr>
      <w:rFonts w:eastAsia="Times New Roman" w:cs="Times New Roman"/>
      <w:b/>
    </w:rPr>
  </w:style>
  <w:style w:type="character" w:customStyle="1" w:styleId="ListLabel6">
    <w:name w:val="ListLabel 6"/>
    <w:rsid w:val="00D92BB7"/>
    <w:rPr>
      <w:sz w:val="28"/>
    </w:rPr>
  </w:style>
  <w:style w:type="character" w:customStyle="1" w:styleId="ListLabel7">
    <w:name w:val="ListLabel 7"/>
    <w:rsid w:val="00D92BB7"/>
    <w:rPr>
      <w:rFonts w:eastAsia="Times New Roman" w:cs="Times New Roman"/>
    </w:rPr>
  </w:style>
  <w:style w:type="character" w:customStyle="1" w:styleId="ListLabel8">
    <w:name w:val="ListLabel 8"/>
    <w:rsid w:val="00D92BB7"/>
    <w:rPr>
      <w:i w:val="0"/>
      <w:sz w:val="28"/>
      <w:szCs w:val="28"/>
    </w:rPr>
  </w:style>
  <w:style w:type="character" w:customStyle="1" w:styleId="ListLabel9">
    <w:name w:val="ListLabel 9"/>
    <w:rsid w:val="00D92BB7"/>
    <w:rPr>
      <w:sz w:val="28"/>
      <w:szCs w:val="28"/>
    </w:rPr>
  </w:style>
  <w:style w:type="character" w:customStyle="1" w:styleId="ListLabel10">
    <w:name w:val="ListLabel 10"/>
    <w:rsid w:val="00D92BB7"/>
    <w:rPr>
      <w:rFonts w:cs="Courier New"/>
    </w:rPr>
  </w:style>
  <w:style w:type="character" w:styleId="ad">
    <w:name w:val="Hyperlink"/>
    <w:rsid w:val="00D92BB7"/>
    <w:rPr>
      <w:color w:val="000080"/>
      <w:u w:val="single"/>
    </w:rPr>
  </w:style>
  <w:style w:type="paragraph" w:customStyle="1" w:styleId="14">
    <w:name w:val="Заголовок1"/>
    <w:basedOn w:val="a"/>
    <w:next w:val="a0"/>
    <w:rsid w:val="00D92BB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link w:val="ae"/>
    <w:uiPriority w:val="1"/>
    <w:qFormat/>
    <w:rsid w:val="00D92BB7"/>
    <w:pPr>
      <w:spacing w:after="120"/>
    </w:pPr>
  </w:style>
  <w:style w:type="paragraph" w:styleId="af">
    <w:name w:val="List"/>
    <w:basedOn w:val="a0"/>
    <w:rsid w:val="00D92BB7"/>
    <w:rPr>
      <w:rFonts w:cs="Mangal"/>
    </w:rPr>
  </w:style>
  <w:style w:type="paragraph" w:customStyle="1" w:styleId="15">
    <w:name w:val="Название1"/>
    <w:basedOn w:val="a"/>
    <w:rsid w:val="00D92BB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6">
    <w:name w:val="Указатель1"/>
    <w:basedOn w:val="a"/>
    <w:rsid w:val="00D92BB7"/>
    <w:pPr>
      <w:suppressLineNumbers/>
    </w:pPr>
    <w:rPr>
      <w:rFonts w:cs="Mangal"/>
    </w:rPr>
  </w:style>
  <w:style w:type="paragraph" w:styleId="af0">
    <w:name w:val="Title"/>
    <w:basedOn w:val="a"/>
    <w:next w:val="af1"/>
    <w:link w:val="af2"/>
    <w:qFormat/>
    <w:rsid w:val="00D92BB7"/>
    <w:pPr>
      <w:keepNext/>
      <w:keepLines/>
      <w:spacing w:before="480" w:after="120"/>
      <w:jc w:val="center"/>
    </w:pPr>
    <w:rPr>
      <w:b/>
      <w:bCs/>
      <w:sz w:val="72"/>
      <w:szCs w:val="72"/>
    </w:rPr>
  </w:style>
  <w:style w:type="paragraph" w:styleId="af1">
    <w:name w:val="Subtitle"/>
    <w:basedOn w:val="a"/>
    <w:next w:val="a0"/>
    <w:qFormat/>
    <w:rsid w:val="00D92BB7"/>
    <w:pPr>
      <w:keepNext/>
      <w:keepLines/>
      <w:spacing w:before="360" w:after="80"/>
      <w:jc w:val="center"/>
    </w:pPr>
    <w:rPr>
      <w:rFonts w:ascii="Georgia" w:eastAsia="Georgia" w:hAnsi="Georgia" w:cs="Georgia"/>
      <w:i/>
      <w:iCs/>
      <w:color w:val="666666"/>
      <w:sz w:val="48"/>
      <w:szCs w:val="48"/>
    </w:rPr>
  </w:style>
  <w:style w:type="paragraph" w:customStyle="1" w:styleId="17">
    <w:name w:val="Текст примечания1"/>
    <w:basedOn w:val="a"/>
    <w:rsid w:val="00D92BB7"/>
  </w:style>
  <w:style w:type="paragraph" w:customStyle="1" w:styleId="18">
    <w:name w:val="Тема примечания1"/>
    <w:basedOn w:val="17"/>
    <w:rsid w:val="00D92BB7"/>
    <w:rPr>
      <w:b/>
      <w:bCs/>
    </w:rPr>
  </w:style>
  <w:style w:type="paragraph" w:customStyle="1" w:styleId="19">
    <w:name w:val="Текст выноски1"/>
    <w:basedOn w:val="a"/>
    <w:rsid w:val="00D92BB7"/>
    <w:rPr>
      <w:rFonts w:ascii="Tahoma" w:hAnsi="Tahoma" w:cs="Tahoma"/>
      <w:sz w:val="16"/>
      <w:szCs w:val="16"/>
    </w:rPr>
  </w:style>
  <w:style w:type="paragraph" w:customStyle="1" w:styleId="1a">
    <w:name w:val="Рецензия1"/>
    <w:rsid w:val="00D92BB7"/>
    <w:pPr>
      <w:suppressAutoHyphens/>
    </w:pPr>
    <w:rPr>
      <w:kern w:val="1"/>
      <w:lang w:eastAsia="ar-SA"/>
    </w:rPr>
  </w:style>
  <w:style w:type="paragraph" w:customStyle="1" w:styleId="1b">
    <w:name w:val="Абзац списка1"/>
    <w:basedOn w:val="a"/>
    <w:rsid w:val="00D92BB7"/>
    <w:pPr>
      <w:ind w:left="720"/>
    </w:pPr>
  </w:style>
  <w:style w:type="paragraph" w:styleId="af3">
    <w:name w:val="header"/>
    <w:basedOn w:val="a"/>
    <w:uiPriority w:val="99"/>
    <w:rsid w:val="00D92BB7"/>
    <w:pPr>
      <w:suppressLineNumbers/>
      <w:tabs>
        <w:tab w:val="center" w:pos="4677"/>
        <w:tab w:val="right" w:pos="9355"/>
      </w:tabs>
    </w:pPr>
  </w:style>
  <w:style w:type="paragraph" w:styleId="af4">
    <w:name w:val="footer"/>
    <w:basedOn w:val="a"/>
    <w:uiPriority w:val="99"/>
    <w:rsid w:val="00D92BB7"/>
    <w:pPr>
      <w:suppressLineNumbers/>
      <w:tabs>
        <w:tab w:val="center" w:pos="4677"/>
        <w:tab w:val="right" w:pos="9355"/>
      </w:tabs>
    </w:pPr>
  </w:style>
  <w:style w:type="paragraph" w:customStyle="1" w:styleId="af5">
    <w:name w:val="Комментарий"/>
    <w:basedOn w:val="a"/>
    <w:rsid w:val="00D92BB7"/>
    <w:pPr>
      <w:spacing w:before="75"/>
      <w:ind w:left="170"/>
      <w:jc w:val="both"/>
    </w:pPr>
    <w:rPr>
      <w:rFonts w:ascii="Arial" w:hAnsi="Arial" w:cs="font191"/>
      <w:color w:val="353842"/>
      <w:sz w:val="24"/>
      <w:szCs w:val="24"/>
    </w:rPr>
  </w:style>
  <w:style w:type="paragraph" w:customStyle="1" w:styleId="af6">
    <w:name w:val="Информация об изменениях документа"/>
    <w:basedOn w:val="af5"/>
    <w:rsid w:val="00D92BB7"/>
    <w:rPr>
      <w:i/>
      <w:iCs/>
    </w:rPr>
  </w:style>
  <w:style w:type="paragraph" w:customStyle="1" w:styleId="af7">
    <w:name w:val="Заголовок статьи"/>
    <w:basedOn w:val="a"/>
    <w:rsid w:val="00D92BB7"/>
    <w:pPr>
      <w:ind w:left="1612" w:hanging="892"/>
      <w:jc w:val="both"/>
    </w:pPr>
    <w:rPr>
      <w:rFonts w:ascii="Arial" w:hAnsi="Arial" w:cs="font191"/>
      <w:color w:val="00000A"/>
      <w:sz w:val="24"/>
      <w:szCs w:val="24"/>
    </w:rPr>
  </w:style>
  <w:style w:type="paragraph" w:customStyle="1" w:styleId="1c">
    <w:name w:val="Текст сноски1"/>
    <w:basedOn w:val="a"/>
    <w:rsid w:val="00D92BB7"/>
    <w:rPr>
      <w:color w:val="00000A"/>
    </w:rPr>
  </w:style>
  <w:style w:type="paragraph" w:customStyle="1" w:styleId="af8">
    <w:name w:val="Пункт_пост"/>
    <w:basedOn w:val="a"/>
    <w:rsid w:val="00D92BB7"/>
    <w:pPr>
      <w:spacing w:before="120"/>
      <w:ind w:firstLine="720"/>
      <w:jc w:val="both"/>
    </w:pPr>
    <w:rPr>
      <w:color w:val="00000A"/>
      <w:sz w:val="26"/>
      <w:szCs w:val="24"/>
    </w:rPr>
  </w:style>
  <w:style w:type="paragraph" w:customStyle="1" w:styleId="af9">
    <w:name w:val="Абзац_пост"/>
    <w:basedOn w:val="a"/>
    <w:rsid w:val="00D92BB7"/>
    <w:pPr>
      <w:spacing w:before="120"/>
      <w:ind w:firstLine="720"/>
      <w:jc w:val="both"/>
    </w:pPr>
    <w:rPr>
      <w:color w:val="00000A"/>
      <w:sz w:val="26"/>
      <w:szCs w:val="24"/>
    </w:rPr>
  </w:style>
  <w:style w:type="paragraph" w:customStyle="1" w:styleId="1d">
    <w:name w:val="1"/>
    <w:basedOn w:val="a"/>
    <w:rsid w:val="00D92BB7"/>
    <w:pPr>
      <w:spacing w:before="28" w:after="28"/>
    </w:pPr>
    <w:rPr>
      <w:rFonts w:ascii="Tahoma" w:hAnsi="Tahoma" w:cs="Tahoma"/>
      <w:color w:val="00000A"/>
      <w:sz w:val="24"/>
      <w:szCs w:val="24"/>
    </w:rPr>
  </w:style>
  <w:style w:type="paragraph" w:customStyle="1" w:styleId="ConsPlusTitle">
    <w:name w:val="ConsPlusTitle"/>
    <w:rsid w:val="00D92BB7"/>
    <w:pPr>
      <w:suppressAutoHyphens/>
    </w:pPr>
    <w:rPr>
      <w:b/>
      <w:bCs/>
      <w:color w:val="00000A"/>
      <w:kern w:val="1"/>
      <w:sz w:val="24"/>
      <w:szCs w:val="24"/>
      <w:lang w:eastAsia="ar-SA"/>
    </w:rPr>
  </w:style>
  <w:style w:type="paragraph" w:customStyle="1" w:styleId="ConsPlusNormal">
    <w:name w:val="ConsPlusNormal"/>
    <w:rsid w:val="00D92BB7"/>
    <w:pPr>
      <w:suppressAutoHyphens/>
      <w:ind w:firstLine="720"/>
    </w:pPr>
    <w:rPr>
      <w:rFonts w:ascii="Arial" w:hAnsi="Arial" w:cs="Arial"/>
      <w:color w:val="00000A"/>
      <w:kern w:val="1"/>
      <w:lang w:eastAsia="ar-SA"/>
    </w:rPr>
  </w:style>
  <w:style w:type="paragraph" w:customStyle="1" w:styleId="1e">
    <w:name w:val="Обычный (веб)1"/>
    <w:basedOn w:val="a"/>
    <w:rsid w:val="00D92BB7"/>
    <w:pPr>
      <w:spacing w:before="28" w:after="28"/>
    </w:pPr>
    <w:rPr>
      <w:color w:val="00000A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6320CF"/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semiHidden/>
    <w:rsid w:val="006320CF"/>
    <w:rPr>
      <w:rFonts w:ascii="Courier New" w:hAnsi="Courier New" w:cs="Courier New"/>
      <w:kern w:val="1"/>
      <w:lang w:eastAsia="ar-SA"/>
    </w:rPr>
  </w:style>
  <w:style w:type="paragraph" w:styleId="afa">
    <w:name w:val="Balloon Text"/>
    <w:basedOn w:val="a"/>
    <w:link w:val="1f"/>
    <w:uiPriority w:val="99"/>
    <w:semiHidden/>
    <w:unhideWhenUsed/>
    <w:rsid w:val="00CC57E2"/>
    <w:rPr>
      <w:rFonts w:ascii="Tahoma" w:hAnsi="Tahoma"/>
      <w:sz w:val="16"/>
      <w:szCs w:val="16"/>
    </w:rPr>
  </w:style>
  <w:style w:type="character" w:customStyle="1" w:styleId="1f">
    <w:name w:val="Текст выноски Знак1"/>
    <w:link w:val="afa"/>
    <w:uiPriority w:val="99"/>
    <w:semiHidden/>
    <w:rsid w:val="00CC57E2"/>
    <w:rPr>
      <w:rFonts w:ascii="Tahoma" w:hAnsi="Tahoma" w:cs="Tahoma"/>
      <w:kern w:val="1"/>
      <w:sz w:val="16"/>
      <w:szCs w:val="16"/>
      <w:lang w:eastAsia="ar-SA"/>
    </w:rPr>
  </w:style>
  <w:style w:type="paragraph" w:styleId="afb">
    <w:name w:val="Normal (Web)"/>
    <w:basedOn w:val="a"/>
    <w:uiPriority w:val="99"/>
    <w:qFormat/>
    <w:rsid w:val="007C3ECB"/>
    <w:pPr>
      <w:suppressAutoHyphens w:val="0"/>
      <w:spacing w:before="100" w:beforeAutospacing="1" w:after="100" w:afterAutospacing="1"/>
      <w:ind w:firstLine="567"/>
      <w:jc w:val="both"/>
    </w:pPr>
    <w:rPr>
      <w:kern w:val="0"/>
      <w:sz w:val="24"/>
      <w:szCs w:val="24"/>
      <w:lang w:eastAsia="ru-RU"/>
    </w:rPr>
  </w:style>
  <w:style w:type="paragraph" w:styleId="afc">
    <w:name w:val="No Spacing"/>
    <w:uiPriority w:val="1"/>
    <w:qFormat/>
    <w:rsid w:val="00145C93"/>
    <w:rPr>
      <w:rFonts w:ascii="Calibri" w:hAnsi="Calibri"/>
      <w:sz w:val="22"/>
      <w:szCs w:val="22"/>
      <w:lang w:eastAsia="en-US"/>
    </w:rPr>
  </w:style>
  <w:style w:type="paragraph" w:customStyle="1" w:styleId="ConsNormal">
    <w:name w:val="ConsNormal"/>
    <w:rsid w:val="00C95F0A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af2">
    <w:name w:val="Название Знак"/>
    <w:basedOn w:val="a1"/>
    <w:link w:val="af0"/>
    <w:rsid w:val="00033DDC"/>
    <w:rPr>
      <w:b/>
      <w:bCs/>
      <w:kern w:val="1"/>
      <w:sz w:val="72"/>
      <w:szCs w:val="72"/>
      <w:lang w:eastAsia="ar-SA"/>
    </w:rPr>
  </w:style>
  <w:style w:type="paragraph" w:customStyle="1" w:styleId="ConsNonformat">
    <w:name w:val="ConsNonformat"/>
    <w:rsid w:val="00033DDC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fd">
    <w:name w:val="List Paragraph"/>
    <w:basedOn w:val="a"/>
    <w:uiPriority w:val="34"/>
    <w:qFormat/>
    <w:rsid w:val="007E616A"/>
    <w:pPr>
      <w:ind w:left="720"/>
      <w:contextualSpacing/>
    </w:pPr>
  </w:style>
  <w:style w:type="character" w:customStyle="1" w:styleId="20">
    <w:name w:val="Заголовок 2 Знак"/>
    <w:basedOn w:val="a1"/>
    <w:link w:val="2"/>
    <w:rsid w:val="004B0983"/>
    <w:rPr>
      <w:b/>
      <w:kern w:val="1"/>
      <w:sz w:val="36"/>
      <w:szCs w:val="36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4B098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e">
    <w:name w:val="Основной текст Знак"/>
    <w:basedOn w:val="a1"/>
    <w:link w:val="a0"/>
    <w:uiPriority w:val="1"/>
    <w:rsid w:val="004B0983"/>
    <w:rPr>
      <w:kern w:val="1"/>
      <w:lang w:eastAsia="ar-SA"/>
    </w:rPr>
  </w:style>
  <w:style w:type="paragraph" w:customStyle="1" w:styleId="TableParagraph">
    <w:name w:val="Table Paragraph"/>
    <w:basedOn w:val="a"/>
    <w:uiPriority w:val="1"/>
    <w:qFormat/>
    <w:rsid w:val="004B0983"/>
    <w:pPr>
      <w:widowControl w:val="0"/>
      <w:suppressAutoHyphens w:val="0"/>
      <w:autoSpaceDE w:val="0"/>
      <w:autoSpaceDN w:val="0"/>
    </w:pPr>
    <w:rPr>
      <w:kern w:val="0"/>
      <w:sz w:val="22"/>
      <w:szCs w:val="22"/>
      <w:lang w:eastAsia="en-US"/>
    </w:rPr>
  </w:style>
  <w:style w:type="table" w:styleId="afe">
    <w:name w:val="Table Grid"/>
    <w:basedOn w:val="a2"/>
    <w:uiPriority w:val="99"/>
    <w:rsid w:val="004B09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f0">
    <w:name w:val="Нет списка1"/>
    <w:next w:val="a3"/>
    <w:uiPriority w:val="99"/>
    <w:semiHidden/>
    <w:unhideWhenUsed/>
    <w:rsid w:val="004B0983"/>
  </w:style>
  <w:style w:type="paragraph" w:customStyle="1" w:styleId="21">
    <w:name w:val="Основной текст 21"/>
    <w:basedOn w:val="a"/>
    <w:rsid w:val="004B0983"/>
    <w:pPr>
      <w:suppressAutoHyphens w:val="0"/>
      <w:ind w:firstLine="720"/>
      <w:jc w:val="both"/>
    </w:pPr>
    <w:rPr>
      <w:kern w:val="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2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28908-7040-416C-8A7B-5A9623C68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Ярославской области</Company>
  <LinksUpToDate>false</LinksUpToDate>
  <CharactersWithSpaces>1323</CharactersWithSpaces>
  <SharedDoc>false</SharedDoc>
  <HLinks>
    <vt:vector size="24" baseType="variant">
      <vt:variant>
        <vt:i4>5505049</vt:i4>
      </vt:variant>
      <vt:variant>
        <vt:i4>18</vt:i4>
      </vt:variant>
      <vt:variant>
        <vt:i4>0</vt:i4>
      </vt:variant>
      <vt:variant>
        <vt:i4>5</vt:i4>
      </vt:variant>
      <vt:variant>
        <vt:lpwstr>garantf1://2205985.0/</vt:lpwstr>
      </vt:variant>
      <vt:variant>
        <vt:lpwstr/>
      </vt:variant>
      <vt:variant>
        <vt:i4>3080313</vt:i4>
      </vt:variant>
      <vt:variant>
        <vt:i4>15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  <vt:variant>
        <vt:i4>3080313</vt:i4>
      </vt:variant>
      <vt:variant>
        <vt:i4>12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  <vt:variant>
        <vt:i4>3080313</vt:i4>
      </vt:variant>
      <vt:variant>
        <vt:i4>3</vt:i4>
      </vt:variant>
      <vt:variant>
        <vt:i4>0</vt:i4>
      </vt:variant>
      <vt:variant>
        <vt:i4>5</vt:i4>
      </vt:variant>
      <vt:variant>
        <vt:lpwstr>about:blank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Беседина Оксана Анатольевна</dc:creator>
  <cp:lastModifiedBy>Admin</cp:lastModifiedBy>
  <cp:revision>6</cp:revision>
  <cp:lastPrinted>2023-09-29T05:33:00Z</cp:lastPrinted>
  <dcterms:created xsi:type="dcterms:W3CDTF">2023-09-28T08:51:00Z</dcterms:created>
  <dcterms:modified xsi:type="dcterms:W3CDTF">2023-09-29T05:33:00Z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Правительство Ярославской области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